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3FD30" w14:textId="77777777" w:rsidR="00AE62CD" w:rsidRDefault="00AE62CD" w:rsidP="00AE62CD">
      <w:pPr>
        <w:widowControl w:val="0"/>
        <w:autoSpaceDE w:val="0"/>
        <w:autoSpaceDN w:val="0"/>
        <w:adjustRightInd w:val="0"/>
        <w:rPr>
          <w:rFonts w:ascii="Baskerville" w:hAnsi="Baskerville" w:cs="Baskerville"/>
          <w:b/>
          <w:bCs/>
          <w:sz w:val="28"/>
          <w:szCs w:val="28"/>
          <w:u w:val="single"/>
        </w:rPr>
      </w:pPr>
      <w:r w:rsidRPr="00674637">
        <w:rPr>
          <w:rFonts w:ascii="Baskerville" w:hAnsi="Baskerville" w:cs="Baskerville"/>
          <w:b/>
          <w:bCs/>
          <w:sz w:val="28"/>
          <w:szCs w:val="28"/>
          <w:u w:val="single"/>
        </w:rPr>
        <w:t>What is Perfect Boutique Hotel?</w:t>
      </w:r>
    </w:p>
    <w:p w14:paraId="5A451984" w14:textId="77777777" w:rsidR="007E6559" w:rsidRPr="00674637" w:rsidRDefault="007E6559" w:rsidP="00AE62CD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27F0B572" w14:textId="77777777" w:rsidR="007E6559" w:rsidRDefault="00AE62CD" w:rsidP="007E655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Baskerville" w:hAnsi="Baskerville" w:cs="Baskerville"/>
          <w:b/>
          <w:sz w:val="28"/>
          <w:szCs w:val="28"/>
        </w:rPr>
      </w:pPr>
      <w:r w:rsidRPr="007E6559">
        <w:rPr>
          <w:rFonts w:ascii="Baskerville" w:hAnsi="Baskerville" w:cs="Baskerville"/>
          <w:b/>
          <w:sz w:val="28"/>
          <w:szCs w:val="28"/>
        </w:rPr>
        <w:t>A boutique hotel/contemporary travel lifestyle magazine website written and curated by Nathalie Salas</w:t>
      </w:r>
      <w:r w:rsidR="007E6559" w:rsidRPr="007E6559">
        <w:rPr>
          <w:rFonts w:ascii="Baskerville" w:hAnsi="Baskerville" w:cs="Baskerville"/>
          <w:b/>
          <w:sz w:val="28"/>
          <w:szCs w:val="28"/>
        </w:rPr>
        <w:t xml:space="preserve">.  </w:t>
      </w:r>
    </w:p>
    <w:p w14:paraId="00497F3C" w14:textId="77777777" w:rsidR="007E6559" w:rsidRDefault="007E6559" w:rsidP="007E655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Baskerville" w:hAnsi="Baskerville" w:cs="Baskerville"/>
          <w:b/>
          <w:sz w:val="28"/>
          <w:szCs w:val="28"/>
        </w:rPr>
      </w:pPr>
    </w:p>
    <w:p w14:paraId="624A688F" w14:textId="586D9DBF" w:rsidR="007E6559" w:rsidRPr="007E6559" w:rsidRDefault="007E6559" w:rsidP="007E655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7E6559">
        <w:rPr>
          <w:rFonts w:ascii="Baskerville" w:hAnsi="Baskerville" w:cs="Baskerville"/>
          <w:b/>
          <w:sz w:val="28"/>
          <w:szCs w:val="28"/>
        </w:rPr>
        <w:t>The only magazine that connects boutique hotels to their owners and the travel experience</w:t>
      </w:r>
    </w:p>
    <w:p w14:paraId="6CDE4538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Baskerville" w:hAnsi="Baskerville" w:cs="Baskerville"/>
          <w:b/>
          <w:bCs/>
          <w:sz w:val="28"/>
          <w:szCs w:val="28"/>
        </w:rPr>
      </w:pPr>
    </w:p>
    <w:p w14:paraId="26125434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b/>
          <w:bCs/>
          <w:sz w:val="28"/>
          <w:szCs w:val="28"/>
        </w:rPr>
        <w:t>What does Perfect Boutique Hotel talk about?</w:t>
      </w:r>
    </w:p>
    <w:p w14:paraId="2835273C" w14:textId="77777777" w:rsidR="00AE62CD" w:rsidRPr="00674637" w:rsidRDefault="00AE62CD" w:rsidP="00AE62CD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Boutique hotels around the world that have an interesting story to tell</w:t>
      </w:r>
    </w:p>
    <w:p w14:paraId="1A2EE232" w14:textId="77777777" w:rsidR="00AE62CD" w:rsidRPr="00674637" w:rsidRDefault="00AE62CD" w:rsidP="00AE62CD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Engaging stories of the owners about their vision of how they created their hotel</w:t>
      </w:r>
    </w:p>
    <w:p w14:paraId="13A850E3" w14:textId="77777777" w:rsidR="00AE62CD" w:rsidRPr="00674637" w:rsidRDefault="00AE62CD" w:rsidP="00AE62CD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Authentic travel experiences connected to the hotels' destination – heritage, culture</w:t>
      </w:r>
    </w:p>
    <w:p w14:paraId="3B33DB33" w14:textId="77777777" w:rsidR="00AE62CD" w:rsidRPr="00674637" w:rsidRDefault="00AE62CD" w:rsidP="00AE62CD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Lifestyle elements connected to the hotel itself – art, food, architecture, interior design, fashion, wellness </w:t>
      </w:r>
    </w:p>
    <w:p w14:paraId="4F6CF8FC" w14:textId="77777777" w:rsidR="00AE62CD" w:rsidRPr="00674637" w:rsidRDefault="00AE62CD" w:rsidP="00AE62CD">
      <w:pPr>
        <w:pStyle w:val="Paragrafoelenco"/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2298C400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b/>
          <w:bCs/>
          <w:sz w:val="28"/>
          <w:szCs w:val="28"/>
          <w:u w:val="single"/>
        </w:rPr>
        <w:t>What are the ultimate of goals of Perfect Boutique Hotel?</w:t>
      </w:r>
    </w:p>
    <w:p w14:paraId="59A3EF6B" w14:textId="77777777" w:rsidR="00AE62CD" w:rsidRPr="00674637" w:rsidRDefault="00AE62CD" w:rsidP="00AE62CD">
      <w:pPr>
        <w:pStyle w:val="Paragrafoelenco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Create PBH travels: subscription-based membership that creates boutique hotel travel experiences for members</w:t>
      </w:r>
    </w:p>
    <w:p w14:paraId="0124B74A" w14:textId="02B7E81A" w:rsidR="00AE62CD" w:rsidRPr="00674637" w:rsidRDefault="00580F4A" w:rsidP="00AE62CD">
      <w:pPr>
        <w:pStyle w:val="Paragrafoelenco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Baskerville" w:hAnsi="Baskerville" w:cs="Baskerville"/>
          <w:sz w:val="28"/>
          <w:szCs w:val="28"/>
        </w:rPr>
        <w:t xml:space="preserve">Create a boutique hotel guide </w:t>
      </w:r>
      <w:r w:rsidR="00AE62CD" w:rsidRPr="00674637">
        <w:rPr>
          <w:rFonts w:ascii="Baskerville" w:hAnsi="Baskerville" w:cs="Baskerville"/>
          <w:sz w:val="28"/>
          <w:szCs w:val="28"/>
        </w:rPr>
        <w:t>book, writ</w:t>
      </w:r>
      <w:r>
        <w:rPr>
          <w:rFonts w:ascii="Baskerville" w:hAnsi="Baskerville" w:cs="Baskerville"/>
          <w:sz w:val="28"/>
          <w:szCs w:val="28"/>
        </w:rPr>
        <w:t xml:space="preserve">ten through the eyes of the </w:t>
      </w:r>
      <w:r w:rsidR="00AE62CD" w:rsidRPr="00674637">
        <w:rPr>
          <w:rFonts w:ascii="Baskerville" w:hAnsi="Baskerville" w:cs="Baskerville"/>
          <w:sz w:val="28"/>
          <w:szCs w:val="28"/>
        </w:rPr>
        <w:t>owners, in a story-telling style. </w:t>
      </w:r>
    </w:p>
    <w:p w14:paraId="78983612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b/>
          <w:bCs/>
          <w:sz w:val="28"/>
          <w:szCs w:val="28"/>
        </w:rPr>
        <w:t>Key navigational themes</w:t>
      </w:r>
    </w:p>
    <w:p w14:paraId="025F467B" w14:textId="77777777" w:rsidR="00AE62CD" w:rsidRPr="00674637" w:rsidRDefault="00AE62CD" w:rsidP="00AE62CD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Stories: Reflective stories about PBH travel experiences, segmented by destination.  See excerpt example below:</w:t>
      </w:r>
    </w:p>
    <w:p w14:paraId="1C1F97F4" w14:textId="77777777" w:rsidR="00AE62CD" w:rsidRPr="00674637" w:rsidRDefault="00AE62CD" w:rsidP="00AE62CD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Moods: Mood boards of PBH travel discoveries, segmented by destination. Presented in an editorial layout with links guiding user where travel products can be purchased.</w:t>
      </w:r>
    </w:p>
    <w:p w14:paraId="0315391F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noProof/>
          <w:sz w:val="28"/>
          <w:szCs w:val="28"/>
        </w:rPr>
        <w:lastRenderedPageBreak/>
        <w:drawing>
          <wp:inline distT="0" distB="0" distL="0" distR="0" wp14:anchorId="6B167322" wp14:editId="50AA286E">
            <wp:extent cx="5233625" cy="42246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645" cy="4224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D1DB2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23A921CA" w14:textId="77777777" w:rsidR="00AE62CD" w:rsidRPr="007E6559" w:rsidRDefault="00AE62CD" w:rsidP="00AE62CD">
      <w:pPr>
        <w:pStyle w:val="Paragrafoelenco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Hotels: Segmented by geographic destination</w:t>
      </w:r>
    </w:p>
    <w:p w14:paraId="1EA2C1EB" w14:textId="5A8B85A2" w:rsidR="007E6559" w:rsidRPr="00674637" w:rsidRDefault="007E6559" w:rsidP="00AE62CD">
      <w:pPr>
        <w:pStyle w:val="Paragrafoelenco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Baskerville" w:hAnsi="Baskerville" w:cs="Baskerville"/>
          <w:sz w:val="28"/>
          <w:szCs w:val="28"/>
        </w:rPr>
        <w:t xml:space="preserve">The Owners: Owners story of their hotel and its connection to their lifestyle. </w:t>
      </w:r>
    </w:p>
    <w:p w14:paraId="5AD25BC7" w14:textId="67D77CEE" w:rsidR="00AE62CD" w:rsidRPr="0086477B" w:rsidRDefault="00AE62CD" w:rsidP="00AE62CD">
      <w:pPr>
        <w:pStyle w:val="Paragrafoelenco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Experiences: Segmented by experience type – wellness, food, art etc..</w:t>
      </w:r>
    </w:p>
    <w:p w14:paraId="50E0A8A7" w14:textId="77777777" w:rsidR="0086477B" w:rsidRPr="0086477B" w:rsidRDefault="0086477B" w:rsidP="0086477B">
      <w:pPr>
        <w:pStyle w:val="Paragrafoelenco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5317BF07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  <w:u w:val="single"/>
        </w:rPr>
      </w:pPr>
      <w:r w:rsidRPr="00674637">
        <w:rPr>
          <w:rFonts w:ascii="Baskerville" w:hAnsi="Baskerville" w:cs="Baskerville"/>
          <w:b/>
          <w:bCs/>
          <w:sz w:val="28"/>
          <w:szCs w:val="28"/>
          <w:u w:val="single"/>
        </w:rPr>
        <w:t>What is a boutique hotel?</w:t>
      </w:r>
    </w:p>
    <w:p w14:paraId="5108524C" w14:textId="77777777" w:rsidR="00AE62CD" w:rsidRPr="00674637" w:rsidRDefault="00AE62CD" w:rsidP="00AE62CD">
      <w:pPr>
        <w:pStyle w:val="Paragrafoelenco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Usually family or independently-owned.</w:t>
      </w:r>
    </w:p>
    <w:p w14:paraId="474A16E2" w14:textId="3A741198" w:rsidR="00AE62CD" w:rsidRPr="00674637" w:rsidRDefault="00580F4A" w:rsidP="00AE62CD">
      <w:pPr>
        <w:pStyle w:val="Paragrafoelenco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rPr>
          <w:rFonts w:ascii="Calibri" w:hAnsi="Calibri" w:cs="Calibri"/>
          <w:sz w:val="28"/>
          <w:szCs w:val="28"/>
        </w:rPr>
      </w:pPr>
      <w:r>
        <w:rPr>
          <w:rFonts w:ascii="Baskerville" w:hAnsi="Baskerville" w:cs="Baskerville"/>
          <w:sz w:val="28"/>
          <w:szCs w:val="28"/>
        </w:rPr>
        <w:t xml:space="preserve">It doesn't </w:t>
      </w:r>
      <w:r w:rsidR="00AE62CD" w:rsidRPr="00674637">
        <w:rPr>
          <w:rFonts w:ascii="Baskerville" w:hAnsi="Baskerville" w:cs="Baskerville"/>
          <w:sz w:val="28"/>
          <w:szCs w:val="28"/>
        </w:rPr>
        <w:t>feel big.</w:t>
      </w:r>
    </w:p>
    <w:p w14:paraId="005CBDD0" w14:textId="77777777" w:rsidR="00AE62CD" w:rsidRPr="00674637" w:rsidRDefault="00AE62CD" w:rsidP="00AE62CD">
      <w:pPr>
        <w:pStyle w:val="Paragrafoelenco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It doesn’t feel traditional or standard.</w:t>
      </w:r>
    </w:p>
    <w:p w14:paraId="00EA82A6" w14:textId="77777777" w:rsidR="00AE62CD" w:rsidRPr="00674637" w:rsidRDefault="00AE62CD" w:rsidP="00AE62CD">
      <w:pPr>
        <w:pStyle w:val="Paragrafoelenco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It offers an experience, not a just hotel bed</w:t>
      </w:r>
    </w:p>
    <w:p w14:paraId="3FA2C29E" w14:textId="77777777" w:rsidR="00AE62CD" w:rsidRPr="00674637" w:rsidRDefault="00AE62CD" w:rsidP="00AE62CD">
      <w:pPr>
        <w:pStyle w:val="Paragrafoelenco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It offers inclusivity and authenticity</w:t>
      </w:r>
    </w:p>
    <w:p w14:paraId="621104F8" w14:textId="77777777" w:rsidR="00AE62CD" w:rsidRPr="00674637" w:rsidRDefault="00AE62CD" w:rsidP="00AE62CD">
      <w:pPr>
        <w:pStyle w:val="Paragrafoelenco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Travellers like boutique hotels because they’re small and independent in spirit and offer personalised service.  Hotel chains like Intercontinetal Group can never provide this type of experience.</w:t>
      </w:r>
    </w:p>
    <w:p w14:paraId="41F88DE3" w14:textId="77777777" w:rsidR="00AE62CD" w:rsidRPr="00674637" w:rsidRDefault="00AE62CD" w:rsidP="00AE62CD">
      <w:pPr>
        <w:pStyle w:val="Paragrafoelenco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It has a unique sense style and design </w:t>
      </w:r>
    </w:p>
    <w:p w14:paraId="7768179A" w14:textId="77777777" w:rsidR="00AE62CD" w:rsidRPr="00674637" w:rsidRDefault="00AE62CD" w:rsidP="00AE62CD">
      <w:pPr>
        <w:pStyle w:val="Paragrafoelenco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It has an interesting story to tell</w:t>
      </w:r>
    </w:p>
    <w:p w14:paraId="6F5E5C7D" w14:textId="77777777" w:rsidR="00AE62CD" w:rsidRPr="00674637" w:rsidRDefault="00AE62CD" w:rsidP="00AE62CD">
      <w:pPr>
        <w:pStyle w:val="Paragrafoelenco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Forges deeper emotional connections with guests</w:t>
      </w:r>
    </w:p>
    <w:p w14:paraId="120F16D5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Baskerville" w:hAnsi="Baskerville" w:cs="Baskerville"/>
          <w:b/>
          <w:bCs/>
          <w:sz w:val="28"/>
          <w:szCs w:val="28"/>
        </w:rPr>
      </w:pPr>
    </w:p>
    <w:p w14:paraId="67EBA0C0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b/>
          <w:bCs/>
          <w:sz w:val="28"/>
          <w:szCs w:val="28"/>
        </w:rPr>
        <w:t>What is contemporary travel lifestyle?</w:t>
      </w:r>
    </w:p>
    <w:p w14:paraId="5582C881" w14:textId="77777777" w:rsidR="00AE62CD" w:rsidRPr="00674637" w:rsidRDefault="00AE62CD" w:rsidP="00AE62CD">
      <w:pPr>
        <w:pStyle w:val="Paragrafoelenco"/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Unique travel and hospitality products that differ from the traditional “cookiecutter” hotels. Luxury travel epitomizing the idea of a modern lifestyle.</w:t>
      </w:r>
    </w:p>
    <w:p w14:paraId="1552E624" w14:textId="77777777" w:rsidR="00AE62CD" w:rsidRPr="00674637" w:rsidRDefault="00AE62CD" w:rsidP="00AE62CD">
      <w:pPr>
        <w:pStyle w:val="Paragrafoelenco"/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Emphasis on authentic and enriching travel experiences that boutique hotels have to offer, than the mere physical trappings of luxury.</w:t>
      </w:r>
    </w:p>
    <w:p w14:paraId="2853AE6C" w14:textId="77777777" w:rsidR="00AE62CD" w:rsidRPr="00674637" w:rsidRDefault="00AE62CD" w:rsidP="00AE62CD">
      <w:pPr>
        <w:pStyle w:val="Paragrafoelenco"/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Aspiration and experience over ‘bling'</w:t>
      </w:r>
    </w:p>
    <w:p w14:paraId="2D5739AE" w14:textId="77777777" w:rsidR="00AE62CD" w:rsidRPr="00674637" w:rsidRDefault="00AE62CD" w:rsidP="00AE62CD">
      <w:pPr>
        <w:pStyle w:val="Paragrafoelenco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="Calibri" w:hAnsi="Calibri" w:cs="Calibri"/>
          <w:sz w:val="28"/>
          <w:szCs w:val="28"/>
        </w:rPr>
      </w:pPr>
    </w:p>
    <w:p w14:paraId="064C96E4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Baskerville" w:hAnsi="Baskerville" w:cs="Baskerville"/>
          <w:b/>
          <w:bCs/>
          <w:sz w:val="28"/>
          <w:szCs w:val="28"/>
          <w:u w:val="single"/>
        </w:rPr>
      </w:pPr>
      <w:r w:rsidRPr="00674637">
        <w:rPr>
          <w:rFonts w:ascii="Baskerville" w:hAnsi="Baskerville" w:cs="Baskerville"/>
          <w:b/>
          <w:bCs/>
          <w:sz w:val="28"/>
          <w:szCs w:val="28"/>
          <w:u w:val="single"/>
        </w:rPr>
        <w:t>What are the key points that Perfect Boutique Hotels needs to communicate?</w:t>
      </w:r>
    </w:p>
    <w:p w14:paraId="434551AA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555AC05F" w14:textId="58C35C7B" w:rsidR="00AE62CD" w:rsidRPr="00674637" w:rsidRDefault="00AF7034" w:rsidP="00AE62CD">
      <w:pPr>
        <w:pStyle w:val="Paragrafoelenco"/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A luxury brand providing p</w:t>
      </w:r>
      <w:r w:rsidR="00AE62CD" w:rsidRPr="00674637">
        <w:rPr>
          <w:rFonts w:ascii="Baskerville" w:hAnsi="Baskerville" w:cs="Baskerville"/>
          <w:sz w:val="28"/>
          <w:szCs w:val="28"/>
        </w:rPr>
        <w:t xml:space="preserve">roviding engaging and </w:t>
      </w:r>
      <w:r w:rsidRPr="00674637">
        <w:rPr>
          <w:rFonts w:ascii="Baskerville" w:hAnsi="Baskerville" w:cs="Baskerville"/>
          <w:sz w:val="28"/>
          <w:szCs w:val="28"/>
        </w:rPr>
        <w:t>narrative</w:t>
      </w:r>
      <w:r w:rsidR="00AE62CD" w:rsidRPr="00674637">
        <w:rPr>
          <w:rFonts w:ascii="Baskerville" w:hAnsi="Baskerville" w:cs="Baskerville"/>
          <w:sz w:val="28"/>
          <w:szCs w:val="28"/>
        </w:rPr>
        <w:t xml:space="preserve"> stories that resonate with target audience</w:t>
      </w:r>
    </w:p>
    <w:p w14:paraId="1592DFA5" w14:textId="77777777" w:rsidR="00AE62CD" w:rsidRPr="00674637" w:rsidRDefault="00AE62CD" w:rsidP="00AE62CD">
      <w:pPr>
        <w:pStyle w:val="Paragrafoelenco"/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A magazine that delivers stories, not standard hotel reviews</w:t>
      </w:r>
    </w:p>
    <w:p w14:paraId="3E9A7C55" w14:textId="77777777" w:rsidR="00AE62CD" w:rsidRPr="007E6559" w:rsidRDefault="00AE62CD" w:rsidP="00AE62CD">
      <w:pPr>
        <w:pStyle w:val="Paragrafoelenco"/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7E6559">
        <w:rPr>
          <w:rFonts w:ascii="Baskerville" w:hAnsi="Baskerville" w:cs="Baskerville"/>
          <w:b/>
          <w:sz w:val="28"/>
          <w:szCs w:val="28"/>
        </w:rPr>
        <w:t xml:space="preserve">The only magazine </w:t>
      </w:r>
      <w:r w:rsidR="00AF7034" w:rsidRPr="007E6559">
        <w:rPr>
          <w:rFonts w:ascii="Baskerville" w:hAnsi="Baskerville" w:cs="Baskerville"/>
          <w:b/>
          <w:sz w:val="28"/>
          <w:szCs w:val="28"/>
        </w:rPr>
        <w:t>that connects boutique hotels to their owners and</w:t>
      </w:r>
      <w:r w:rsidRPr="007E6559">
        <w:rPr>
          <w:rFonts w:ascii="Baskerville" w:hAnsi="Baskerville" w:cs="Baskerville"/>
          <w:b/>
          <w:sz w:val="28"/>
          <w:szCs w:val="28"/>
        </w:rPr>
        <w:t xml:space="preserve"> </w:t>
      </w:r>
      <w:r w:rsidR="00AF7034" w:rsidRPr="007E6559">
        <w:rPr>
          <w:rFonts w:ascii="Baskerville" w:hAnsi="Baskerville" w:cs="Baskerville"/>
          <w:b/>
          <w:sz w:val="28"/>
          <w:szCs w:val="28"/>
        </w:rPr>
        <w:t xml:space="preserve">the </w:t>
      </w:r>
      <w:r w:rsidRPr="007E6559">
        <w:rPr>
          <w:rFonts w:ascii="Baskerville" w:hAnsi="Baskerville" w:cs="Baskerville"/>
          <w:b/>
          <w:sz w:val="28"/>
          <w:szCs w:val="28"/>
        </w:rPr>
        <w:t>travel experience</w:t>
      </w:r>
    </w:p>
    <w:p w14:paraId="47A095FB" w14:textId="77777777" w:rsidR="00AF7034" w:rsidRPr="00982BB3" w:rsidRDefault="00AE62CD" w:rsidP="00AF7034">
      <w:pPr>
        <w:pStyle w:val="Paragrafoelenco"/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Boutique hotels are chosen for their story, style, destination, and emotional connection to its location/destination</w:t>
      </w:r>
    </w:p>
    <w:p w14:paraId="3FB315CE" w14:textId="74EA736F" w:rsidR="00982BB3" w:rsidRPr="00982BB3" w:rsidRDefault="00982BB3" w:rsidP="00982BB3">
      <w:pPr>
        <w:pStyle w:val="Paragrafoelenco"/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Baskerville" w:hAnsi="Baskerville" w:cs="Baskerville"/>
          <w:sz w:val="28"/>
          <w:szCs w:val="28"/>
        </w:rPr>
      </w:pPr>
      <w:r w:rsidRPr="00982BB3">
        <w:rPr>
          <w:rFonts w:ascii="Baskerville" w:hAnsi="Baskerville" w:cs="Baskerville"/>
          <w:sz w:val="28"/>
          <w:szCs w:val="28"/>
        </w:rPr>
        <w:t>PBH is not about travel for the privileged. It’s more about aspiration in the emotional sense</w:t>
      </w:r>
    </w:p>
    <w:p w14:paraId="76A6947F" w14:textId="77777777" w:rsidR="00AE62CD" w:rsidRPr="00674637" w:rsidRDefault="00AE62CD" w:rsidP="00AF703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rPr>
          <w:rFonts w:ascii="Calibri" w:hAnsi="Calibri" w:cs="Calibri"/>
          <w:sz w:val="28"/>
          <w:szCs w:val="28"/>
        </w:rPr>
      </w:pPr>
    </w:p>
    <w:p w14:paraId="6F9BD5ED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Baskerville" w:hAnsi="Baskerville" w:cs="Baskerville"/>
          <w:b/>
          <w:bCs/>
          <w:sz w:val="28"/>
          <w:szCs w:val="28"/>
          <w:u w:val="single"/>
        </w:rPr>
      </w:pPr>
      <w:r w:rsidRPr="00674637">
        <w:rPr>
          <w:rFonts w:ascii="Baskerville" w:hAnsi="Baskerville" w:cs="Baskerville"/>
          <w:b/>
          <w:bCs/>
          <w:sz w:val="28"/>
          <w:szCs w:val="28"/>
          <w:u w:val="single"/>
        </w:rPr>
        <w:t>How Perfect Boutique Hotel needs to communicate?</w:t>
      </w:r>
    </w:p>
    <w:p w14:paraId="486AE6CC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</w:p>
    <w:p w14:paraId="48250A22" w14:textId="77777777" w:rsidR="00AE62CD" w:rsidRPr="00674637" w:rsidRDefault="00AE62CD" w:rsidP="00AE62CD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  <w:r w:rsidRPr="00674637">
        <w:rPr>
          <w:rFonts w:ascii="Baskerville" w:hAnsi="Baskerville" w:cs="Baskerville"/>
          <w:sz w:val="28"/>
          <w:szCs w:val="28"/>
        </w:rPr>
        <w:t>Thought-provoking</w:t>
      </w:r>
    </w:p>
    <w:p w14:paraId="50029504" w14:textId="77777777" w:rsidR="00AE62CD" w:rsidRPr="00674637" w:rsidRDefault="00AE62CD" w:rsidP="00AE62CD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  <w:r w:rsidRPr="00674637">
        <w:rPr>
          <w:rFonts w:ascii="Baskerville" w:hAnsi="Baskerville" w:cs="Baskerville"/>
          <w:sz w:val="28"/>
          <w:szCs w:val="28"/>
        </w:rPr>
        <w:t>Design</w:t>
      </w:r>
      <w:r w:rsidR="00AF7034" w:rsidRPr="00674637">
        <w:rPr>
          <w:rFonts w:ascii="Baskerville" w:hAnsi="Baskerville" w:cs="Baskerville"/>
          <w:sz w:val="28"/>
          <w:szCs w:val="28"/>
        </w:rPr>
        <w:t>/Visual</w:t>
      </w:r>
      <w:r w:rsidRPr="00674637">
        <w:rPr>
          <w:rFonts w:ascii="Baskerville" w:hAnsi="Baskerville" w:cs="Baskerville"/>
          <w:sz w:val="28"/>
          <w:szCs w:val="28"/>
        </w:rPr>
        <w:t xml:space="preserve"> narrative</w:t>
      </w:r>
    </w:p>
    <w:p w14:paraId="0E1B8C0E" w14:textId="77777777" w:rsidR="00AE62CD" w:rsidRPr="00674637" w:rsidRDefault="00AE62CD" w:rsidP="00AE62CD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  <w:r w:rsidRPr="00674637">
        <w:rPr>
          <w:rFonts w:ascii="Baskerville" w:hAnsi="Baskerville" w:cs="Baskerville"/>
          <w:sz w:val="28"/>
          <w:szCs w:val="28"/>
        </w:rPr>
        <w:t>Playful</w:t>
      </w:r>
    </w:p>
    <w:p w14:paraId="51D8A125" w14:textId="77777777" w:rsidR="00AE62CD" w:rsidRPr="00674637" w:rsidRDefault="00AE62CD" w:rsidP="00AE62CD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  <w:r w:rsidRPr="00674637">
        <w:rPr>
          <w:rFonts w:ascii="Baskerville" w:hAnsi="Baskerville" w:cs="Baskerville"/>
          <w:sz w:val="28"/>
          <w:szCs w:val="28"/>
        </w:rPr>
        <w:t>Innovative</w:t>
      </w:r>
    </w:p>
    <w:p w14:paraId="7EAADAC9" w14:textId="77777777" w:rsidR="00AE62CD" w:rsidRPr="00674637" w:rsidRDefault="00AE62CD" w:rsidP="00AE62CD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  <w:r w:rsidRPr="00674637">
        <w:rPr>
          <w:rFonts w:ascii="Baskerville" w:hAnsi="Baskerville" w:cs="Baskerville"/>
          <w:sz w:val="28"/>
          <w:szCs w:val="28"/>
        </w:rPr>
        <w:t>Connected to a neighbourhood</w:t>
      </w:r>
    </w:p>
    <w:p w14:paraId="7B9842C2" w14:textId="77777777" w:rsidR="00AE62CD" w:rsidRPr="00674637" w:rsidRDefault="00AE62CD" w:rsidP="00AE62CD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  <w:r w:rsidRPr="00674637">
        <w:rPr>
          <w:rFonts w:ascii="Baskerville" w:hAnsi="Baskerville" w:cs="Baskerville"/>
          <w:sz w:val="28"/>
          <w:szCs w:val="28"/>
        </w:rPr>
        <w:t>Nonconformity</w:t>
      </w:r>
    </w:p>
    <w:p w14:paraId="1B46027E" w14:textId="77777777" w:rsidR="00AE62CD" w:rsidRPr="00674637" w:rsidRDefault="00AE62CD" w:rsidP="00AE62CD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  <w:r w:rsidRPr="00674637">
        <w:rPr>
          <w:rFonts w:ascii="Baskerville" w:hAnsi="Baskerville" w:cs="Baskerville"/>
          <w:sz w:val="28"/>
          <w:szCs w:val="28"/>
        </w:rPr>
        <w:t>Freedom</w:t>
      </w:r>
    </w:p>
    <w:p w14:paraId="67DA528B" w14:textId="77777777" w:rsidR="00AE62CD" w:rsidRPr="00674637" w:rsidRDefault="00AE62CD" w:rsidP="00AE62CD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  <w:r w:rsidRPr="00674637">
        <w:rPr>
          <w:rFonts w:ascii="Baskerville" w:hAnsi="Baskerville" w:cs="Baskerville"/>
          <w:sz w:val="28"/>
          <w:szCs w:val="28"/>
        </w:rPr>
        <w:t>Personable</w:t>
      </w:r>
    </w:p>
    <w:p w14:paraId="3D9D963B" w14:textId="77777777" w:rsidR="00AE62CD" w:rsidRPr="00674637" w:rsidRDefault="00AE62CD" w:rsidP="00AE62CD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  <w:r w:rsidRPr="00674637">
        <w:rPr>
          <w:rFonts w:ascii="Baskerville" w:hAnsi="Baskerville" w:cs="Baskerville"/>
          <w:sz w:val="28"/>
          <w:szCs w:val="28"/>
        </w:rPr>
        <w:t>Authenticity</w:t>
      </w:r>
    </w:p>
    <w:p w14:paraId="0404E605" w14:textId="77777777" w:rsidR="00AE62CD" w:rsidRPr="00674637" w:rsidRDefault="00AE62CD" w:rsidP="00AE62CD">
      <w:pPr>
        <w:pStyle w:val="Paragrafoelenco"/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u w:val="single"/>
        </w:rPr>
      </w:pPr>
    </w:p>
    <w:p w14:paraId="4AF8EE8F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Baskerville" w:hAnsi="Baskerville" w:cs="Baskerville"/>
          <w:b/>
          <w:bCs/>
          <w:sz w:val="28"/>
          <w:szCs w:val="28"/>
          <w:u w:val="single"/>
        </w:rPr>
      </w:pPr>
      <w:r w:rsidRPr="00674637">
        <w:rPr>
          <w:rFonts w:ascii="Baskerville" w:hAnsi="Baskerville" w:cs="Baskerville"/>
          <w:b/>
          <w:bCs/>
          <w:sz w:val="28"/>
          <w:szCs w:val="28"/>
          <w:u w:val="single"/>
        </w:rPr>
        <w:t>Who is Perfect Boutique Hotel's desired audience?</w:t>
      </w:r>
    </w:p>
    <w:p w14:paraId="4AE4CC40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Baskerville" w:hAnsi="Baskerville" w:cs="Baskerville"/>
          <w:b/>
          <w:bCs/>
          <w:sz w:val="28"/>
          <w:szCs w:val="28"/>
          <w:u w:val="single"/>
        </w:rPr>
      </w:pPr>
    </w:p>
    <w:p w14:paraId="467C8718" w14:textId="77777777" w:rsidR="00AE62CD" w:rsidRPr="00674637" w:rsidRDefault="00AE62CD" w:rsidP="00AE62CD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The Creative and contemporary Travel’s in-crowd.</w:t>
      </w:r>
    </w:p>
    <w:p w14:paraId="32578760" w14:textId="77777777" w:rsidR="00AE62CD" w:rsidRPr="00674637" w:rsidRDefault="00AE62CD" w:rsidP="00AE62CD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Who are they? - Knowledge workers + Intellectuals + Creatives</w:t>
      </w:r>
    </w:p>
    <w:p w14:paraId="62F137AD" w14:textId="77777777" w:rsidR="00AE62CD" w:rsidRPr="00674637" w:rsidRDefault="00AE62CD" w:rsidP="00AE62CD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 xml:space="preserve">Why are they important? - Their influence is growing + 30% of the work force + </w:t>
      </w:r>
      <w:r w:rsidRPr="00674637">
        <w:rPr>
          <w:rFonts w:ascii="Baskerville" w:hAnsi="Baskerville" w:cs="Baskerville"/>
          <w:sz w:val="28"/>
          <w:szCs w:val="28"/>
        </w:rPr>
        <w:lastRenderedPageBreak/>
        <w:t>annual growth of 10% every year.</w:t>
      </w:r>
    </w:p>
    <w:p w14:paraId="5AF1E4D4" w14:textId="77777777" w:rsidR="00AE62CD" w:rsidRPr="00674637" w:rsidRDefault="00AE62CD" w:rsidP="00AE62CD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674637">
        <w:rPr>
          <w:rFonts w:ascii="Baskerville" w:hAnsi="Baskerville" w:cs="Baskerville"/>
          <w:sz w:val="28"/>
          <w:szCs w:val="28"/>
        </w:rPr>
        <w:t>How did they take power? - By driving wealth, innovation and creativity.</w:t>
      </w:r>
    </w:p>
    <w:p w14:paraId="0CE471F5" w14:textId="77777777" w:rsidR="00AE62CD" w:rsidRPr="00674637" w:rsidRDefault="00AE62CD" w:rsidP="00AE62CD">
      <w:pPr>
        <w:widowControl w:val="0"/>
        <w:autoSpaceDE w:val="0"/>
        <w:autoSpaceDN w:val="0"/>
        <w:adjustRightInd w:val="0"/>
        <w:rPr>
          <w:rFonts w:ascii="Baskerville" w:hAnsi="Baskerville" w:cs="Baskerville"/>
          <w:sz w:val="28"/>
          <w:szCs w:val="28"/>
        </w:rPr>
      </w:pPr>
    </w:p>
    <w:p w14:paraId="32F48EC9" w14:textId="1881AC0B" w:rsidR="00AE62CD" w:rsidRDefault="00346896" w:rsidP="00AE62CD">
      <w:pPr>
        <w:widowControl w:val="0"/>
        <w:autoSpaceDE w:val="0"/>
        <w:autoSpaceDN w:val="0"/>
        <w:adjustRightInd w:val="0"/>
        <w:rPr>
          <w:rFonts w:ascii="Baskerville" w:hAnsi="Baskerville" w:cs="Baskerville"/>
          <w:b/>
          <w:sz w:val="28"/>
          <w:szCs w:val="28"/>
          <w:u w:val="single"/>
        </w:rPr>
      </w:pPr>
      <w:r>
        <w:rPr>
          <w:rFonts w:ascii="Baskerville" w:hAnsi="Baskerville" w:cs="Baskerville"/>
          <w:b/>
          <w:sz w:val="28"/>
          <w:szCs w:val="28"/>
          <w:u w:val="single"/>
        </w:rPr>
        <w:t xml:space="preserve">Direct </w:t>
      </w:r>
      <w:bookmarkStart w:id="0" w:name="_GoBack"/>
      <w:bookmarkEnd w:id="0"/>
      <w:r w:rsidR="004F69A4" w:rsidRPr="000062D4">
        <w:rPr>
          <w:rFonts w:ascii="Baskerville" w:hAnsi="Baskerville" w:cs="Baskerville"/>
          <w:b/>
          <w:sz w:val="28"/>
          <w:szCs w:val="28"/>
          <w:u w:val="single"/>
        </w:rPr>
        <w:t>Competi</w:t>
      </w:r>
      <w:r w:rsidR="000062D4" w:rsidRPr="000062D4">
        <w:rPr>
          <w:rFonts w:ascii="Baskerville" w:hAnsi="Baskerville" w:cs="Baskerville"/>
          <w:b/>
          <w:sz w:val="28"/>
          <w:szCs w:val="28"/>
          <w:u w:val="single"/>
        </w:rPr>
        <w:t>ti</w:t>
      </w:r>
      <w:r w:rsidR="004F69A4" w:rsidRPr="000062D4">
        <w:rPr>
          <w:rFonts w:ascii="Baskerville" w:hAnsi="Baskerville" w:cs="Baskerville"/>
          <w:b/>
          <w:sz w:val="28"/>
          <w:szCs w:val="28"/>
          <w:u w:val="single"/>
        </w:rPr>
        <w:t>on</w:t>
      </w:r>
    </w:p>
    <w:p w14:paraId="1ACB5001" w14:textId="129A4D50" w:rsidR="000062D4" w:rsidRPr="000062D4" w:rsidRDefault="000062D4" w:rsidP="00AE62CD">
      <w:pPr>
        <w:widowControl w:val="0"/>
        <w:autoSpaceDE w:val="0"/>
        <w:autoSpaceDN w:val="0"/>
        <w:adjustRightInd w:val="0"/>
        <w:rPr>
          <w:rFonts w:ascii="Baskerville" w:hAnsi="Baskerville" w:cs="Baskerville"/>
          <w:sz w:val="28"/>
          <w:szCs w:val="28"/>
        </w:rPr>
      </w:pPr>
      <w:hyperlink r:id="rId7" w:history="1">
        <w:r w:rsidRPr="000062D4">
          <w:rPr>
            <w:rStyle w:val="Collegamentoipertestuale"/>
            <w:rFonts w:ascii="Baskerville" w:hAnsi="Baskerville" w:cs="Baskerville"/>
            <w:sz w:val="28"/>
            <w:szCs w:val="28"/>
          </w:rPr>
          <w:t>Design Hotels</w:t>
        </w:r>
      </w:hyperlink>
      <w:r>
        <w:rPr>
          <w:rFonts w:ascii="Baskerville" w:hAnsi="Baskerville" w:cs="Baskerville"/>
          <w:sz w:val="28"/>
          <w:szCs w:val="28"/>
        </w:rPr>
        <w:t xml:space="preserve"> has a similar concept called </w:t>
      </w:r>
      <w:hyperlink r:id="rId8" w:history="1">
        <w:r w:rsidRPr="000062D4">
          <w:rPr>
            <w:rStyle w:val="Collegamentoipertestuale"/>
            <w:rFonts w:ascii="Baskerville" w:hAnsi="Baskerville" w:cs="Baskerville"/>
            <w:sz w:val="28"/>
            <w:szCs w:val="28"/>
          </w:rPr>
          <w:t>Made by Originals</w:t>
        </w:r>
      </w:hyperlink>
      <w:r>
        <w:rPr>
          <w:rFonts w:ascii="Baskerville" w:hAnsi="Baskerville" w:cs="Baskerville"/>
          <w:sz w:val="28"/>
          <w:szCs w:val="28"/>
        </w:rPr>
        <w:t>.  The only difference is that they only talk about hotels that are members of Design Hotels.  PBH on the other hand will be more open architecture in that respect.</w:t>
      </w:r>
    </w:p>
    <w:sectPr w:rsidR="000062D4" w:rsidRPr="000062D4" w:rsidSect="00A45409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1CD4406"/>
    <w:multiLevelType w:val="hybridMultilevel"/>
    <w:tmpl w:val="BC64DC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2C0F69"/>
    <w:multiLevelType w:val="hybridMultilevel"/>
    <w:tmpl w:val="BBBCB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C3AC8"/>
    <w:multiLevelType w:val="hybridMultilevel"/>
    <w:tmpl w:val="81C85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83125"/>
    <w:multiLevelType w:val="hybridMultilevel"/>
    <w:tmpl w:val="12CEA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903784"/>
    <w:multiLevelType w:val="hybridMultilevel"/>
    <w:tmpl w:val="102843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8F1BA7"/>
    <w:multiLevelType w:val="hybridMultilevel"/>
    <w:tmpl w:val="01321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123A7"/>
    <w:multiLevelType w:val="hybridMultilevel"/>
    <w:tmpl w:val="FC723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497588"/>
    <w:multiLevelType w:val="hybridMultilevel"/>
    <w:tmpl w:val="76B0C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17336B"/>
    <w:multiLevelType w:val="hybridMultilevel"/>
    <w:tmpl w:val="ADEE0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2"/>
  </w:num>
  <w:num w:numId="12">
    <w:abstractNumId w:val="14"/>
  </w:num>
  <w:num w:numId="13">
    <w:abstractNumId w:val="11"/>
  </w:num>
  <w:num w:numId="14">
    <w:abstractNumId w:val="10"/>
  </w:num>
  <w:num w:numId="15">
    <w:abstractNumId w:val="17"/>
  </w:num>
  <w:num w:numId="16">
    <w:abstractNumId w:val="9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CD"/>
    <w:rsid w:val="000062D4"/>
    <w:rsid w:val="00277B84"/>
    <w:rsid w:val="002A7639"/>
    <w:rsid w:val="00346896"/>
    <w:rsid w:val="004F69A4"/>
    <w:rsid w:val="00580F4A"/>
    <w:rsid w:val="00674637"/>
    <w:rsid w:val="006A0C67"/>
    <w:rsid w:val="007E6559"/>
    <w:rsid w:val="0086477B"/>
    <w:rsid w:val="00982BB3"/>
    <w:rsid w:val="00A2767E"/>
    <w:rsid w:val="00A45409"/>
    <w:rsid w:val="00AE62CD"/>
    <w:rsid w:val="00A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41FA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GB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62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E62CD"/>
    <w:rPr>
      <w:rFonts w:ascii="Lucida Grande" w:hAnsi="Lucida Grande" w:cs="Lucida Grande"/>
      <w:sz w:val="18"/>
      <w:szCs w:val="18"/>
      <w:lang w:val="en-GB"/>
    </w:rPr>
  </w:style>
  <w:style w:type="paragraph" w:styleId="Paragrafoelenco">
    <w:name w:val="List Paragraph"/>
    <w:basedOn w:val="Normale"/>
    <w:uiPriority w:val="34"/>
    <w:qFormat/>
    <w:rsid w:val="00AE62CD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0062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GB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62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E62CD"/>
    <w:rPr>
      <w:rFonts w:ascii="Lucida Grande" w:hAnsi="Lucida Grande" w:cs="Lucida Grande"/>
      <w:sz w:val="18"/>
      <w:szCs w:val="18"/>
      <w:lang w:val="en-GB"/>
    </w:rPr>
  </w:style>
  <w:style w:type="paragraph" w:styleId="Paragrafoelenco">
    <w:name w:val="List Paragraph"/>
    <w:basedOn w:val="Normale"/>
    <w:uiPriority w:val="34"/>
    <w:qFormat/>
    <w:rsid w:val="00AE62CD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0062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designhotels.com/" TargetMode="External"/><Relationship Id="rId8" Type="http://schemas.openxmlformats.org/officeDocument/2006/relationships/hyperlink" Target="http://www.madebyoriginals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554</Words>
  <Characters>3161</Characters>
  <Application>Microsoft Macintosh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Salas</dc:creator>
  <cp:keywords/>
  <dc:description/>
  <cp:lastModifiedBy>Nathalie Salas</cp:lastModifiedBy>
  <cp:revision>11</cp:revision>
  <cp:lastPrinted>2013-02-12T14:36:00Z</cp:lastPrinted>
  <dcterms:created xsi:type="dcterms:W3CDTF">2013-02-12T13:25:00Z</dcterms:created>
  <dcterms:modified xsi:type="dcterms:W3CDTF">2013-02-12T16:02:00Z</dcterms:modified>
</cp:coreProperties>
</file>